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04E" w:rsidRPr="00B86BCD" w:rsidRDefault="00B86BCD" w:rsidP="00B86BCD">
      <w:pPr>
        <w:jc w:val="right"/>
        <w:rPr>
          <w:rFonts w:ascii="Times New Roman" w:hAnsi="Times New Roman" w:cs="Times New Roman"/>
          <w:sz w:val="24"/>
          <w:szCs w:val="24"/>
        </w:rPr>
      </w:pPr>
      <w:r w:rsidRPr="00B86BCD">
        <w:rPr>
          <w:rFonts w:ascii="Times New Roman" w:hAnsi="Times New Roman" w:cs="Times New Roman"/>
          <w:sz w:val="24"/>
          <w:szCs w:val="24"/>
        </w:rPr>
        <w:t>Jordan Croteau</w:t>
      </w:r>
    </w:p>
    <w:p w:rsidR="00B86BCD" w:rsidRDefault="00B86BCD" w:rsidP="00B86BCD">
      <w:pPr>
        <w:jc w:val="right"/>
        <w:rPr>
          <w:rFonts w:ascii="Times New Roman" w:hAnsi="Times New Roman" w:cs="Times New Roman"/>
          <w:sz w:val="24"/>
          <w:szCs w:val="24"/>
        </w:rPr>
      </w:pPr>
      <w:r w:rsidRPr="00B86BCD">
        <w:rPr>
          <w:rFonts w:ascii="Times New Roman" w:hAnsi="Times New Roman" w:cs="Times New Roman"/>
          <w:sz w:val="24"/>
          <w:szCs w:val="24"/>
        </w:rPr>
        <w:t>Interview Data</w:t>
      </w:r>
    </w:p>
    <w:p w:rsidR="00B86BCD" w:rsidRDefault="00B86BCD" w:rsidP="00B86B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Veterans/Silent Generation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Memere</w:t>
      </w:r>
      <w:proofErr w:type="spellEnd"/>
      <w:r>
        <w:rPr>
          <w:rFonts w:ascii="Times New Roman" w:hAnsi="Times New Roman" w:cs="Times New Roman"/>
          <w:sz w:val="24"/>
          <w:szCs w:val="24"/>
        </w:rPr>
        <w:t>, Born 1937</w:t>
      </w:r>
    </w:p>
    <w:p w:rsidR="00B86BCD" w:rsidRDefault="00B86BCD" w:rsidP="00B86BC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were the expectations for your education?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The expectation of our generation was focused more on our world issues. Many kids, including your grandfather, did not finish school because of the war. </w:t>
      </w:r>
      <w:r w:rsidR="00840498">
        <w:rPr>
          <w:rFonts w:ascii="Times New Roman" w:hAnsi="Times New Roman" w:cs="Times New Roman"/>
          <w:sz w:val="24"/>
          <w:szCs w:val="24"/>
        </w:rPr>
        <w:t>I did not finish school and work a few part time jobs.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were the expectations for the business on your education?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A lot of the kids were focused more on working in the berlin mill to help out their </w:t>
      </w:r>
      <w:r w:rsidR="00F27F39">
        <w:rPr>
          <w:rFonts w:ascii="Times New Roman" w:hAnsi="Times New Roman" w:cs="Times New Roman"/>
          <w:sz w:val="24"/>
          <w:szCs w:val="24"/>
        </w:rPr>
        <w:t>families than graduating high</w:t>
      </w:r>
      <w:r>
        <w:rPr>
          <w:rFonts w:ascii="Times New Roman" w:hAnsi="Times New Roman" w:cs="Times New Roman"/>
          <w:sz w:val="24"/>
          <w:szCs w:val="24"/>
        </w:rPr>
        <w:t xml:space="preserve"> school. 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How were classes physically set up?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All the desks were wooden benches with a small wood table in front of us. Some classes had chairs that had small wrap around side tables for use to write on.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types of strategies did the teachers use?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Military style learning.</w:t>
      </w:r>
      <w:r w:rsidR="00F27F39">
        <w:rPr>
          <w:rFonts w:ascii="Times New Roman" w:hAnsi="Times New Roman" w:cs="Times New Roman"/>
          <w:sz w:val="24"/>
          <w:szCs w:val="24"/>
        </w:rPr>
        <w:t xml:space="preserve"> Lecture style was</w:t>
      </w:r>
      <w:r>
        <w:rPr>
          <w:rFonts w:ascii="Times New Roman" w:hAnsi="Times New Roman" w:cs="Times New Roman"/>
          <w:sz w:val="24"/>
          <w:szCs w:val="24"/>
        </w:rPr>
        <w:t xml:space="preserve"> used the most. All students were expected to learn the same way and at the same pace. 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do you remember about the economic statues and diversity at your school?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Many of the families were French Canadian. A lot of kids could speak French, including I, because our parents talked French to us. Economic statues </w:t>
      </w:r>
      <w:r w:rsidR="00F27F39">
        <w:rPr>
          <w:rFonts w:ascii="Times New Roman" w:hAnsi="Times New Roman" w:cs="Times New Roman"/>
          <w:sz w:val="24"/>
          <w:szCs w:val="24"/>
        </w:rPr>
        <w:t>were</w:t>
      </w:r>
      <w:r>
        <w:rPr>
          <w:rFonts w:ascii="Times New Roman" w:hAnsi="Times New Roman" w:cs="Times New Roman"/>
          <w:sz w:val="24"/>
          <w:szCs w:val="24"/>
        </w:rPr>
        <w:t xml:space="preserve"> about the same because most of the men worked at the Berlin mill, which is no longer there.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types of classes did you take?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There was many differences between the classes taught today. We learned spelling, literature, history, geography, and French.</w:t>
      </w:r>
    </w:p>
    <w:p w:rsidR="007C0C1C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did your school look like?</w:t>
      </w:r>
    </w:p>
    <w:p w:rsidR="00B86BCD" w:rsidRDefault="007C0C1C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Two story building with three classes on each floor. </w:t>
      </w:r>
      <w:r w:rsidR="00840498">
        <w:rPr>
          <w:rFonts w:ascii="Times New Roman" w:hAnsi="Times New Roman" w:cs="Times New Roman"/>
          <w:sz w:val="24"/>
          <w:szCs w:val="24"/>
        </w:rPr>
        <w:t xml:space="preserve">Chain link fence that wrapped around the school. </w:t>
      </w: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How many students were in you class?</w:t>
      </w:r>
    </w:p>
    <w:p w:rsidR="00B86BCD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Not many. I think there was like 80 kids in our school. We were in a small part of New Hampshire. Again, not many kids were expected to finish school. </w:t>
      </w: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Overall what do you remember most about your education?</w:t>
      </w:r>
    </w:p>
    <w:p w:rsidR="00B86BCD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remember walking to school every day with my three siblings. Two brothers and one sister all about the same age. I liked school but it was hard for me to finish because I was expected to start a family and take care of the house while </w:t>
      </w:r>
      <w:proofErr w:type="spellStart"/>
      <w:r>
        <w:rPr>
          <w:rFonts w:ascii="Times New Roman" w:hAnsi="Times New Roman" w:cs="Times New Roman"/>
          <w:sz w:val="24"/>
          <w:szCs w:val="24"/>
        </w:rPr>
        <w:t>pepere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away. </w:t>
      </w: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Generation X – Mom, Born 1965</w:t>
      </w: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were the expectations for your education?</w:t>
      </w: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The expectation was to graduate high school and either go to college or work. My family did not have much money so college would only be an option if I wanted to pay for all of it. </w:t>
      </w: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were the expectations for the business on your education?</w:t>
      </w:r>
    </w:p>
    <w:p w:rsidR="00B86BCD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I took a finances class in high school and I was pretty good at it. This is what got me starting with banking</w:t>
      </w:r>
      <w:r w:rsidR="00F27F39">
        <w:rPr>
          <w:rFonts w:ascii="Times New Roman" w:hAnsi="Times New Roman" w:cs="Times New Roman"/>
          <w:sz w:val="24"/>
          <w:szCs w:val="24"/>
        </w:rPr>
        <w:t>, which I have been doing for 25</w:t>
      </w:r>
      <w:r>
        <w:rPr>
          <w:rFonts w:ascii="Times New Roman" w:hAnsi="Times New Roman" w:cs="Times New Roman"/>
          <w:sz w:val="24"/>
          <w:szCs w:val="24"/>
        </w:rPr>
        <w:t xml:space="preserve"> years now. I couldn’t pay for college so this was the best option for me. It was much easier getting a job out of high school back then. </w:t>
      </w: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How were classes physically set up?</w:t>
      </w:r>
    </w:p>
    <w:p w:rsidR="003E6ABE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classes were set up in rows of desks. Science </w:t>
      </w:r>
      <w:r w:rsidR="00F27F39">
        <w:rPr>
          <w:rFonts w:ascii="Times New Roman" w:hAnsi="Times New Roman" w:cs="Times New Roman"/>
          <w:sz w:val="24"/>
          <w:szCs w:val="24"/>
        </w:rPr>
        <w:t>class was different though</w:t>
      </w:r>
      <w:r>
        <w:rPr>
          <w:rFonts w:ascii="Times New Roman" w:hAnsi="Times New Roman" w:cs="Times New Roman"/>
          <w:sz w:val="24"/>
          <w:szCs w:val="24"/>
        </w:rPr>
        <w:t xml:space="preserve"> because we did a lot of labs and learning on our feet. In my finances </w:t>
      </w:r>
      <w:r w:rsidR="00F27F39">
        <w:rPr>
          <w:rFonts w:ascii="Times New Roman" w:hAnsi="Times New Roman" w:cs="Times New Roman"/>
          <w:sz w:val="24"/>
          <w:szCs w:val="24"/>
        </w:rPr>
        <w:t>class,</w:t>
      </w:r>
      <w:r>
        <w:rPr>
          <w:rFonts w:ascii="Times New Roman" w:hAnsi="Times New Roman" w:cs="Times New Roman"/>
          <w:sz w:val="24"/>
          <w:szCs w:val="24"/>
        </w:rPr>
        <w:t xml:space="preserve"> we </w:t>
      </w:r>
      <w:r w:rsidR="00F27F39">
        <w:rPr>
          <w:rFonts w:ascii="Times New Roman" w:hAnsi="Times New Roman" w:cs="Times New Roman"/>
          <w:sz w:val="24"/>
          <w:szCs w:val="24"/>
        </w:rPr>
        <w:t>used desktop computers</w:t>
      </w:r>
      <w:r>
        <w:rPr>
          <w:rFonts w:ascii="Times New Roman" w:hAnsi="Times New Roman" w:cs="Times New Roman"/>
          <w:sz w:val="24"/>
          <w:szCs w:val="24"/>
        </w:rPr>
        <w:t xml:space="preserve"> so the room was set up like a computer lab. Computers were fairly new, I did use a typewriter in school a little bit. </w:t>
      </w:r>
    </w:p>
    <w:p w:rsidR="00840498" w:rsidRDefault="00840498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types of strategies did the teachers use?</w:t>
      </w:r>
    </w:p>
    <w:p w:rsidR="00B86BCD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Most of the classes were taught by lecture. The teacher would show us how to do a problem on the board and we were expected to be able to then do it on our own. </w:t>
      </w:r>
    </w:p>
    <w:p w:rsidR="003E6ABE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do you remember about the economic statues and diversity at your school?</w:t>
      </w:r>
    </w:p>
    <w:p w:rsidR="00B86BCD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Most of the kids in EL back then were white. This was just before Somali’s made </w:t>
      </w:r>
      <w:r w:rsidR="00F27F39">
        <w:rPr>
          <w:rFonts w:ascii="Times New Roman" w:hAnsi="Times New Roman" w:cs="Times New Roman"/>
          <w:sz w:val="24"/>
          <w:szCs w:val="24"/>
        </w:rPr>
        <w:t>their</w:t>
      </w:r>
      <w:r>
        <w:rPr>
          <w:rFonts w:ascii="Times New Roman" w:hAnsi="Times New Roman" w:cs="Times New Roman"/>
          <w:sz w:val="24"/>
          <w:szCs w:val="24"/>
        </w:rPr>
        <w:t xml:space="preserve"> way to the Lewiston/Auburn area. The economic statues were all over the board. My family was had a lower level which made it harder for me in school. Popularity played a huge role in schools back then and it seemed the popular kids were higher up on the economic scale. </w:t>
      </w:r>
    </w:p>
    <w:p w:rsidR="003E6ABE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types of classes did you take?</w:t>
      </w:r>
    </w:p>
    <w:p w:rsidR="00B86BCD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took the basic</w:t>
      </w:r>
      <w:r w:rsidR="00F27F39">
        <w:rPr>
          <w:rFonts w:ascii="Times New Roman" w:hAnsi="Times New Roman" w:cs="Times New Roman"/>
          <w:sz w:val="24"/>
          <w:szCs w:val="24"/>
        </w:rPr>
        <w:t xml:space="preserve"> classes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7545">
        <w:rPr>
          <w:rFonts w:ascii="Times New Roman" w:hAnsi="Times New Roman" w:cs="Times New Roman"/>
          <w:sz w:val="24"/>
          <w:szCs w:val="24"/>
        </w:rPr>
        <w:t>like algebra, geometry, biology, and chemistry. Like I said I took the finance class that I enjoyed.</w:t>
      </w:r>
    </w:p>
    <w:p w:rsidR="003E6ABE" w:rsidRDefault="003E6ABE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What did your school look like?</w:t>
      </w:r>
    </w:p>
    <w:p w:rsidR="000B7545" w:rsidRDefault="000B7545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A: I went to the same school that is there today. You know what that school is like because you have played sports there many times.</w:t>
      </w:r>
    </w:p>
    <w:p w:rsidR="000B7545" w:rsidRDefault="000B7545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How many students were in you class?</w:t>
      </w:r>
    </w:p>
    <w:p w:rsidR="00B86BCD" w:rsidRDefault="00F27F39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graduated with around 300</w:t>
      </w:r>
      <w:bookmarkStart w:id="0" w:name="_GoBack"/>
      <w:bookmarkEnd w:id="0"/>
      <w:r w:rsidR="000B7545">
        <w:rPr>
          <w:rFonts w:ascii="Times New Roman" w:hAnsi="Times New Roman" w:cs="Times New Roman"/>
          <w:sz w:val="24"/>
          <w:szCs w:val="24"/>
        </w:rPr>
        <w:t xml:space="preserve"> kids. There was a lot of people living in Lewiston/Auburn back then. </w:t>
      </w:r>
    </w:p>
    <w:p w:rsidR="000B7545" w:rsidRDefault="000B7545" w:rsidP="00B86BC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6BCD" w:rsidRPr="00B86BCD" w:rsidRDefault="00B86BCD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Q: Overall what do you remember most about your education?</w:t>
      </w:r>
    </w:p>
    <w:p w:rsidR="00B86BCD" w:rsidRPr="00B86BCD" w:rsidRDefault="000B7545" w:rsidP="00B86B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A: I remember </w:t>
      </w:r>
      <w:r w:rsidR="00F27F39">
        <w:rPr>
          <w:rFonts w:ascii="Times New Roman" w:hAnsi="Times New Roman" w:cs="Times New Roman"/>
          <w:sz w:val="24"/>
          <w:szCs w:val="24"/>
        </w:rPr>
        <w:t xml:space="preserve">going to school with my three siblings, two brothers and a sister. My brothers were big into drinking and it seemed like they were getting in trouble a lot. One day your uncle got arrested in the school parking lot for doing doughnuts in his truck. I was the oldest of four so I was held to the expectation to be the role model by my dad. </w:t>
      </w:r>
    </w:p>
    <w:sectPr w:rsidR="00B86BCD" w:rsidRPr="00B86B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BCD"/>
    <w:rsid w:val="000B7545"/>
    <w:rsid w:val="003E6ABE"/>
    <w:rsid w:val="00645252"/>
    <w:rsid w:val="006D3D74"/>
    <w:rsid w:val="007C0C1C"/>
    <w:rsid w:val="00840498"/>
    <w:rsid w:val="00A9204E"/>
    <w:rsid w:val="00B86BCD"/>
    <w:rsid w:val="00D73D96"/>
    <w:rsid w:val="00F2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51B336"/>
  <w15:chartTrackingRefBased/>
  <w15:docId w15:val="{8477F080-DEED-4C1B-8161-3A0F97DFC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D3D74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rdan%20Croteau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58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Croteau</dc:creator>
  <cp:keywords/>
  <dc:description/>
  <cp:lastModifiedBy>Jordan Croteau</cp:lastModifiedBy>
  <cp:revision>1</cp:revision>
  <dcterms:created xsi:type="dcterms:W3CDTF">2017-02-26T23:37:00Z</dcterms:created>
  <dcterms:modified xsi:type="dcterms:W3CDTF">2017-02-27T00:39:00Z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